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1046B6C6"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C24775">
              <w:rPr>
                <w:rFonts w:ascii="Arial" w:hAnsi="Arial" w:cs="Arial"/>
                <w:b/>
                <w:bCs/>
                <w:sz w:val="28"/>
                <w:szCs w:val="28"/>
              </w:rPr>
              <w:t>1</w:t>
            </w:r>
            <w:r w:rsidR="006D3283">
              <w:rPr>
                <w:rFonts w:ascii="Arial" w:hAnsi="Arial" w:cs="Arial"/>
                <w:b/>
                <w:bCs/>
                <w:sz w:val="28"/>
                <w:szCs w:val="28"/>
              </w:rPr>
              <w:t>3</w:t>
            </w:r>
            <w:r w:rsidR="003736CE">
              <w:rPr>
                <w:rFonts w:ascii="Arial" w:hAnsi="Arial" w:cs="Arial"/>
                <w:b/>
                <w:bCs/>
                <w:sz w:val="28"/>
                <w:szCs w:val="28"/>
              </w:rPr>
              <w:t xml:space="preserve"> </w:t>
            </w:r>
            <w:r w:rsidR="006D3283" w:rsidRPr="006D3283">
              <w:rPr>
                <w:rFonts w:ascii="Arial" w:hAnsi="Arial" w:cs="Arial"/>
                <w:b/>
                <w:bCs/>
                <w:sz w:val="28"/>
                <w:szCs w:val="28"/>
              </w:rPr>
              <w:t>Prélèvements et analyses physico-chimiques – Eaux souterraines</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304CFE37" w14:textId="77777777" w:rsidR="006D3283" w:rsidRDefault="009B1CD0" w:rsidP="004321E8">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C24775">
        <w:rPr>
          <w:rFonts w:ascii="Arial" w:hAnsi="Arial" w:cs="Arial"/>
          <w:b/>
          <w:bCs/>
        </w:rPr>
        <w:t>1</w:t>
      </w:r>
      <w:r w:rsidR="006D3283">
        <w:rPr>
          <w:rFonts w:ascii="Arial" w:hAnsi="Arial" w:cs="Arial"/>
          <w:b/>
          <w:bCs/>
        </w:rPr>
        <w:t>3</w:t>
      </w:r>
      <w:r w:rsidR="00E87CE0">
        <w:rPr>
          <w:rFonts w:ascii="Arial" w:hAnsi="Arial" w:cs="Arial"/>
          <w:b/>
          <w:bCs/>
        </w:rPr>
        <w:t xml:space="preserve"> : </w:t>
      </w:r>
      <w:r w:rsidR="006D3283" w:rsidRPr="006D3283">
        <w:rPr>
          <w:rFonts w:ascii="Arial" w:hAnsi="Arial" w:cs="Arial"/>
          <w:b/>
          <w:bCs/>
        </w:rPr>
        <w:t>Prélèvements et analyses physico-chimiques – Eaux souterraines</w:t>
      </w:r>
      <w:r w:rsidR="006D3283">
        <w:rPr>
          <w:rFonts w:ascii="Arial" w:hAnsi="Arial" w:cs="Arial"/>
          <w:b/>
          <w:bCs/>
        </w:rPr>
        <w:t>.</w:t>
      </w:r>
    </w:p>
    <w:p w14:paraId="3FDE16B5" w14:textId="02333283" w:rsidR="006A6B62" w:rsidRPr="006A6B62" w:rsidRDefault="006A6B62" w:rsidP="004321E8">
      <w:pPr>
        <w:pStyle w:val="fcasegauche"/>
        <w:tabs>
          <w:tab w:val="left" w:pos="851"/>
        </w:tabs>
        <w:spacing w:after="0"/>
        <w:ind w:left="0" w:firstLine="0"/>
        <w:rPr>
          <w:rFonts w:ascii="Arial" w:hAnsi="Arial" w:cs="Arial"/>
        </w:rPr>
      </w:pPr>
      <w:r w:rsidRPr="006A6B62">
        <w:rPr>
          <w:rFonts w:ascii="Arial" w:hAnsi="Arial" w:cs="Arial"/>
        </w:rPr>
        <w:t xml:space="preserve">L’objet des prestations </w:t>
      </w:r>
      <w:r w:rsidR="009A02B9" w:rsidRPr="009A02B9">
        <w:rPr>
          <w:rFonts w:ascii="Arial" w:eastAsia="Calibri" w:hAnsi="Arial" w:cs="Arial"/>
          <w:szCs w:val="22"/>
          <w:lang w:eastAsia="en-US"/>
        </w:rPr>
        <w:t xml:space="preserve">consiste à </w:t>
      </w:r>
      <w:r w:rsidR="006D3283">
        <w:rPr>
          <w:rFonts w:ascii="Arial" w:eastAsia="Calibri" w:hAnsi="Arial" w:cs="Arial"/>
          <w:szCs w:val="22"/>
          <w:lang w:eastAsia="en-US"/>
        </w:rPr>
        <w:t>réaliser</w:t>
      </w:r>
      <w:r w:rsidR="006D3283" w:rsidRPr="006D3283">
        <w:rPr>
          <w:rFonts w:ascii="Calibri" w:eastAsia="Calibri" w:hAnsi="Calibri" w:cs="Times New Roman"/>
          <w:sz w:val="22"/>
          <w:szCs w:val="22"/>
          <w:lang w:eastAsia="en-US"/>
        </w:rPr>
        <w:t xml:space="preserve"> </w:t>
      </w:r>
      <w:r w:rsidR="006D3283" w:rsidRPr="006D3283">
        <w:rPr>
          <w:rFonts w:ascii="Calibri" w:eastAsia="Calibri" w:hAnsi="Calibri" w:cs="Times New Roman"/>
          <w:sz w:val="22"/>
          <w:szCs w:val="22"/>
          <w:lang w:eastAsia="en-US"/>
        </w:rPr>
        <w:t>de</w:t>
      </w:r>
      <w:r w:rsidR="006D3283">
        <w:rPr>
          <w:rFonts w:ascii="Calibri" w:eastAsia="Calibri" w:hAnsi="Calibri" w:cs="Times New Roman"/>
          <w:sz w:val="22"/>
          <w:szCs w:val="22"/>
          <w:lang w:eastAsia="en-US"/>
        </w:rPr>
        <w:t>s</w:t>
      </w:r>
      <w:r w:rsidR="006D3283" w:rsidRPr="006D3283">
        <w:rPr>
          <w:rFonts w:ascii="Calibri" w:eastAsia="Calibri" w:hAnsi="Calibri" w:cs="Times New Roman"/>
          <w:sz w:val="22"/>
          <w:szCs w:val="22"/>
          <w:lang w:eastAsia="en-US"/>
        </w:rPr>
        <w:t xml:space="preserve"> prélèvements et analyses d’eau souterraine</w:t>
      </w:r>
      <w:r w:rsidR="006D3283">
        <w:rPr>
          <w:rFonts w:ascii="Arial" w:eastAsia="Calibri" w:hAnsi="Arial" w:cs="Arial"/>
          <w:szCs w:val="22"/>
          <w:lang w:eastAsia="en-US"/>
        </w:rPr>
        <w:t xml:space="preserve"> pour </w:t>
      </w:r>
      <w:r w:rsidR="009A02B9" w:rsidRPr="009A02B9">
        <w:rPr>
          <w:rFonts w:ascii="Arial" w:eastAsia="Calibri" w:hAnsi="Arial" w:cs="Arial"/>
          <w:szCs w:val="22"/>
          <w:lang w:eastAsia="en-US"/>
        </w:rPr>
        <w:t>acquérir des données liées à la physico-chimie</w:t>
      </w:r>
      <w:r w:rsidR="006D3283">
        <w:rPr>
          <w:rFonts w:ascii="Arial" w:eastAsia="Calibri" w:hAnsi="Arial" w:cs="Arial"/>
          <w:szCs w:val="22"/>
          <w:lang w:eastAsia="en-US"/>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6D3283"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6D3283"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6D3283"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6D3283"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6D3283"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6D3283"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lastRenderedPageBreak/>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6D3283"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6D3283"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6D3283"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6D3283"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6D3283"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6D3283"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6D3283"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62159B97" w:rsidR="005824AE" w:rsidRDefault="003736CE" w:rsidP="00FE48C9">
          <w:pPr>
            <w:jc w:val="center"/>
            <w:rPr>
              <w:rFonts w:ascii="Arial" w:hAnsi="Arial" w:cs="Arial"/>
              <w:b/>
            </w:rPr>
          </w:pPr>
          <w:r>
            <w:rPr>
              <w:rFonts w:ascii="Arial" w:hAnsi="Arial" w:cs="Arial"/>
              <w:b/>
              <w:i/>
            </w:rPr>
            <w:t xml:space="preserve">25S008-lot </w:t>
          </w:r>
          <w:r w:rsidR="00C24775">
            <w:rPr>
              <w:rFonts w:ascii="Arial" w:hAnsi="Arial" w:cs="Arial"/>
              <w:b/>
              <w:i/>
            </w:rPr>
            <w:t>1</w:t>
          </w:r>
          <w:r w:rsidR="006D3283">
            <w:rPr>
              <w:rFonts w:ascii="Arial" w:hAnsi="Arial" w:cs="Arial"/>
              <w:b/>
              <w:i/>
            </w:rPr>
            <w:t>3</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3BA6"/>
    <w:rsid w:val="0021527A"/>
    <w:rsid w:val="0021797C"/>
    <w:rsid w:val="00222D08"/>
    <w:rsid w:val="00225A1A"/>
    <w:rsid w:val="002904AF"/>
    <w:rsid w:val="002C2CA3"/>
    <w:rsid w:val="002C4B3E"/>
    <w:rsid w:val="002C79D6"/>
    <w:rsid w:val="002E56C1"/>
    <w:rsid w:val="00306797"/>
    <w:rsid w:val="003310F4"/>
    <w:rsid w:val="00332B12"/>
    <w:rsid w:val="00354C04"/>
    <w:rsid w:val="003736CE"/>
    <w:rsid w:val="00385E76"/>
    <w:rsid w:val="003A7270"/>
    <w:rsid w:val="003D7B71"/>
    <w:rsid w:val="004321E8"/>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D3283"/>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5FC6"/>
    <w:rsid w:val="00876A73"/>
    <w:rsid w:val="008B2A38"/>
    <w:rsid w:val="009077B5"/>
    <w:rsid w:val="009147F4"/>
    <w:rsid w:val="009157DC"/>
    <w:rsid w:val="00930A5C"/>
    <w:rsid w:val="009310BE"/>
    <w:rsid w:val="00934503"/>
    <w:rsid w:val="00946D77"/>
    <w:rsid w:val="00972598"/>
    <w:rsid w:val="00983FF3"/>
    <w:rsid w:val="009A02B9"/>
    <w:rsid w:val="009B1CD0"/>
    <w:rsid w:val="009B45B9"/>
    <w:rsid w:val="009C4738"/>
    <w:rsid w:val="009D339C"/>
    <w:rsid w:val="009D661E"/>
    <w:rsid w:val="00A34D04"/>
    <w:rsid w:val="00A63726"/>
    <w:rsid w:val="00AA2A94"/>
    <w:rsid w:val="00AB5FB5"/>
    <w:rsid w:val="00AB6A6F"/>
    <w:rsid w:val="00AE7831"/>
    <w:rsid w:val="00B02608"/>
    <w:rsid w:val="00B0289C"/>
    <w:rsid w:val="00B054DA"/>
    <w:rsid w:val="00B40453"/>
    <w:rsid w:val="00B87564"/>
    <w:rsid w:val="00BA44E5"/>
    <w:rsid w:val="00BD767E"/>
    <w:rsid w:val="00BE6078"/>
    <w:rsid w:val="00C23457"/>
    <w:rsid w:val="00C24775"/>
    <w:rsid w:val="00C40C12"/>
    <w:rsid w:val="00C630AD"/>
    <w:rsid w:val="00C635C1"/>
    <w:rsid w:val="00C83930"/>
    <w:rsid w:val="00C91060"/>
    <w:rsid w:val="00C911FE"/>
    <w:rsid w:val="00CC3757"/>
    <w:rsid w:val="00CD185D"/>
    <w:rsid w:val="00CD46CC"/>
    <w:rsid w:val="00CE67FD"/>
    <w:rsid w:val="00D26AD2"/>
    <w:rsid w:val="00D31D78"/>
    <w:rsid w:val="00D337D7"/>
    <w:rsid w:val="00D412FD"/>
    <w:rsid w:val="00D43588"/>
    <w:rsid w:val="00D46BC7"/>
    <w:rsid w:val="00D90A00"/>
    <w:rsid w:val="00E20DB0"/>
    <w:rsid w:val="00E47798"/>
    <w:rsid w:val="00E74C76"/>
    <w:rsid w:val="00E7504E"/>
    <w:rsid w:val="00E87CE0"/>
    <w:rsid w:val="00E96FF6"/>
    <w:rsid w:val="00EE15E8"/>
    <w:rsid w:val="00F92811"/>
    <w:rsid w:val="00FB58A7"/>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2133</Words>
  <Characters>11734</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13840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3</cp:revision>
  <cp:lastPrinted>2016-11-04T11:53:00Z</cp:lastPrinted>
  <dcterms:created xsi:type="dcterms:W3CDTF">2025-07-21T15:23:00Z</dcterms:created>
  <dcterms:modified xsi:type="dcterms:W3CDTF">2025-07-21T15:25:00Z</dcterms:modified>
</cp:coreProperties>
</file>